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5FDA47E" w14:textId="5A568C8F" w:rsidR="004574F4" w:rsidRDefault="000116C8" w:rsidP="004574F4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116C8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0116C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16C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116C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16C8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116C8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0116C8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0116C8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0116C8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0116C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16C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116C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16C8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0116C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116C8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0116C8">
        <w:rPr>
          <w:rFonts w:ascii="Arial" w:hAnsi="Arial" w:cs="Arial"/>
          <w:b/>
          <w:bCs/>
          <w:sz w:val="22"/>
          <w:szCs w:val="22"/>
        </w:rPr>
        <w:t xml:space="preserve"> na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</w:t>
      </w:r>
      <w:r w:rsidRPr="000116C8">
        <w:rPr>
          <w:rFonts w:ascii="Arial" w:hAnsi="Arial" w:cs="Arial"/>
          <w:b/>
          <w:bCs/>
          <w:sz w:val="22"/>
          <w:szCs w:val="22"/>
        </w:rPr>
        <w:t>ługości</w:t>
      </w:r>
      <w:proofErr w:type="spellEnd"/>
      <w:r w:rsidRPr="000116C8">
        <w:rPr>
          <w:rFonts w:ascii="Arial" w:hAnsi="Arial" w:cs="Arial"/>
          <w:b/>
          <w:bCs/>
          <w:sz w:val="22"/>
          <w:szCs w:val="22"/>
        </w:rPr>
        <w:t xml:space="preserve"> 130 mb w m. </w:t>
      </w:r>
      <w:proofErr w:type="spellStart"/>
      <w:r w:rsidRPr="000116C8">
        <w:rPr>
          <w:rFonts w:ascii="Arial" w:hAnsi="Arial" w:cs="Arial"/>
          <w:b/>
          <w:bCs/>
          <w:sz w:val="22"/>
          <w:szCs w:val="22"/>
        </w:rPr>
        <w:t>Brzyście</w:t>
      </w:r>
      <w:proofErr w:type="spellEnd"/>
    </w:p>
    <w:p w14:paraId="4962725D" w14:textId="19B5940E" w:rsidR="004F6ADF" w:rsidRPr="00D3547E" w:rsidRDefault="00934838" w:rsidP="0065327A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0AC34" w14:textId="77777777" w:rsidR="00DC6FC8" w:rsidRDefault="00DC6FC8" w:rsidP="00AC1A4B">
      <w:r>
        <w:separator/>
      </w:r>
    </w:p>
  </w:endnote>
  <w:endnote w:type="continuationSeparator" w:id="0">
    <w:p w14:paraId="517DB1B6" w14:textId="77777777" w:rsidR="00DC6FC8" w:rsidRDefault="00DC6FC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AAE9C" w14:textId="77777777" w:rsidR="00DC6FC8" w:rsidRDefault="00DC6FC8" w:rsidP="00AC1A4B">
      <w:r>
        <w:separator/>
      </w:r>
    </w:p>
  </w:footnote>
  <w:footnote w:type="continuationSeparator" w:id="0">
    <w:p w14:paraId="6B01DCAE" w14:textId="77777777" w:rsidR="00DC6FC8" w:rsidRDefault="00DC6FC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468D3DB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32E0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692025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574F4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0116C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16C8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67918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4F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03F2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68C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327A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838E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17F97"/>
    <w:rsid w:val="00822EFD"/>
    <w:rsid w:val="00825AE1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4CC6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2E0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AD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C6FC8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5FED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58A7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2020-12-14T07:24:00Z</cp:lastPrinted>
  <dcterms:created xsi:type="dcterms:W3CDTF">2021-02-17T13:18:00Z</dcterms:created>
  <dcterms:modified xsi:type="dcterms:W3CDTF">2025-10-15T09:38:00Z</dcterms:modified>
</cp:coreProperties>
</file>